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21"/>
        <w:ind w:left="4174" w:right="4132" w:firstLine="0"/>
        <w:jc w:val="center"/>
        <w:rPr>
          <w:rFonts w:ascii="Arial Black" w:hAnsi="Arial Black"/>
        </w:rPr>
      </w:pPr>
      <w:r>
        <w:rPr>
          <w:rFonts w:ascii="Arial Black" w:hAnsi="Arial Black"/>
          <w:color w:val="231F20"/>
        </w:rPr>
        <w:t>GYVENIMO ĮGŪDŽIŲ PROGRAMA EMOCIJOS.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PAGALBA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SAU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KITAM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(10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Title"/>
      </w:pPr>
      <w:r>
        <w:rPr>
          <w:color w:val="6D6E71"/>
        </w:rPr>
        <w:t>A</w:t>
      </w:r>
      <w:r>
        <w:rPr>
          <w:color w:val="6D6E71"/>
          <w:spacing w:val="-22"/>
        </w:rPr>
        <w:t> </w:t>
      </w:r>
      <w:r>
        <w:rPr>
          <w:color w:val="6D6E71"/>
        </w:rPr>
        <w:t>UŽDUOTIS:</w:t>
      </w:r>
      <w:r>
        <w:rPr>
          <w:color w:val="6D6E71"/>
          <w:spacing w:val="-22"/>
        </w:rPr>
        <w:t> </w:t>
      </w:r>
      <w:r>
        <w:rPr>
          <w:color w:val="6D6E71"/>
        </w:rPr>
        <w:t>SVARBIAUSI</w:t>
      </w:r>
      <w:r>
        <w:rPr>
          <w:color w:val="6D6E71"/>
          <w:spacing w:val="-22"/>
        </w:rPr>
        <w:t> </w:t>
      </w:r>
      <w:r>
        <w:rPr>
          <w:color w:val="6D6E71"/>
          <w:spacing w:val="-2"/>
        </w:rPr>
        <w:t>POREIKIAI</w:t>
      </w:r>
    </w:p>
    <w:p>
      <w:pPr>
        <w:pStyle w:val="BodyText"/>
        <w:spacing w:line="274" w:lineRule="exact" w:before="270"/>
        <w:ind w:left="153" w:firstLine="0"/>
      </w:pPr>
      <w:r>
        <w:rPr>
          <w:b/>
          <w:color w:val="231F20"/>
        </w:rPr>
        <w:t>Užduotis.</w:t>
      </w:r>
      <w:r>
        <w:rPr>
          <w:b/>
          <w:color w:val="231F20"/>
          <w:spacing w:val="-3"/>
        </w:rPr>
        <w:t> </w:t>
      </w:r>
      <w:r>
        <w:rPr>
          <w:color w:val="231F20"/>
        </w:rPr>
        <w:t>Pabrauk</w:t>
      </w:r>
      <w:r>
        <w:rPr>
          <w:color w:val="231F20"/>
          <w:spacing w:val="-1"/>
        </w:rPr>
        <w:t> </w:t>
      </w:r>
      <w:r>
        <w:rPr>
          <w:color w:val="231F20"/>
        </w:rPr>
        <w:t>tris</w:t>
      </w:r>
      <w:r>
        <w:rPr>
          <w:color w:val="231F20"/>
          <w:spacing w:val="-1"/>
        </w:rPr>
        <w:t> </w:t>
      </w:r>
      <w:r>
        <w:rPr>
          <w:color w:val="231F20"/>
        </w:rPr>
        <w:t>poreikius,</w:t>
      </w:r>
      <w:r>
        <w:rPr>
          <w:color w:val="231F20"/>
          <w:spacing w:val="-1"/>
        </w:rPr>
        <w:t> </w:t>
      </w:r>
      <w:r>
        <w:rPr>
          <w:color w:val="231F20"/>
        </w:rPr>
        <w:t>kurie</w:t>
      </w:r>
      <w:r>
        <w:rPr>
          <w:color w:val="231F20"/>
          <w:spacing w:val="-1"/>
        </w:rPr>
        <w:t> </w:t>
      </w:r>
      <w:r>
        <w:rPr>
          <w:color w:val="231F20"/>
        </w:rPr>
        <w:t>tau</w:t>
      </w:r>
      <w:r>
        <w:rPr>
          <w:color w:val="231F20"/>
          <w:spacing w:val="-1"/>
        </w:rPr>
        <w:t> </w:t>
      </w:r>
      <w:r>
        <w:rPr>
          <w:color w:val="231F20"/>
        </w:rPr>
        <w:t>yra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svarbiausi.</w:t>
      </w:r>
    </w:p>
    <w:p>
      <w:pPr>
        <w:pStyle w:val="BodyText"/>
        <w:spacing w:line="336" w:lineRule="exact" w:before="0"/>
        <w:ind w:left="144" w:firstLine="0"/>
        <w:rPr>
          <w:rFonts w:ascii="Arial Black" w:hAnsi="Arial Black"/>
        </w:rPr>
      </w:pPr>
      <w:r>
        <w:rPr>
          <w:rFonts w:ascii="Arial Black" w:hAnsi="Arial Black"/>
          <w:color w:val="231F20"/>
        </w:rPr>
        <w:t>Pagrindiniai</w:t>
      </w:r>
      <w:r>
        <w:rPr>
          <w:rFonts w:ascii="Arial Black" w:hAnsi="Arial Black"/>
          <w:color w:val="231F20"/>
          <w:spacing w:val="-1"/>
        </w:rPr>
        <w:t> </w:t>
      </w:r>
      <w:r>
        <w:rPr>
          <w:rFonts w:ascii="Arial Black" w:hAnsi="Arial Black"/>
          <w:color w:val="231F20"/>
        </w:rPr>
        <w:t>poreikiai</w:t>
      </w:r>
      <w:r>
        <w:rPr>
          <w:rFonts w:ascii="Arial Black" w:hAnsi="Arial Black"/>
          <w:color w:val="231F20"/>
          <w:spacing w:val="2"/>
        </w:rPr>
        <w:t> </w:t>
      </w:r>
      <w:r>
        <w:rPr>
          <w:rFonts w:ascii="Arial Black" w:hAnsi="Arial Black"/>
          <w:color w:val="231F20"/>
        </w:rPr>
        <w:t>(pagal</w:t>
      </w:r>
      <w:r>
        <w:rPr>
          <w:rFonts w:ascii="Arial Black" w:hAnsi="Arial Black"/>
          <w:color w:val="231F20"/>
          <w:spacing w:val="1"/>
        </w:rPr>
        <w:t> </w:t>
      </w:r>
      <w:r>
        <w:rPr>
          <w:rFonts w:ascii="Arial Black" w:hAnsi="Arial Black"/>
          <w:color w:val="231F20"/>
        </w:rPr>
        <w:t>M.</w:t>
      </w:r>
      <w:r>
        <w:rPr>
          <w:rFonts w:ascii="Arial Black" w:hAnsi="Arial Black"/>
          <w:color w:val="231F20"/>
          <w:spacing w:val="2"/>
        </w:rPr>
        <w:t> </w:t>
      </w:r>
      <w:r>
        <w:rPr>
          <w:rFonts w:ascii="Arial Black" w:hAnsi="Arial Black"/>
          <w:color w:val="231F20"/>
        </w:rPr>
        <w:t>B.</w:t>
      </w:r>
      <w:r>
        <w:rPr>
          <w:rFonts w:ascii="Arial Black" w:hAnsi="Arial Black"/>
          <w:color w:val="231F20"/>
          <w:spacing w:val="2"/>
        </w:rPr>
        <w:t> </w:t>
      </w:r>
      <w:r>
        <w:rPr>
          <w:rFonts w:ascii="Arial Black" w:hAnsi="Arial Black"/>
          <w:color w:val="231F20"/>
          <w:spacing w:val="-2"/>
        </w:rPr>
        <w:t>Rosenbergą)</w:t>
      </w:r>
    </w:p>
    <w:p>
      <w:pPr>
        <w:pStyle w:val="BodyText"/>
        <w:spacing w:before="0"/>
        <w:ind w:left="0" w:firstLine="0"/>
        <w:rPr>
          <w:rFonts w:ascii="Arial Black"/>
          <w:sz w:val="19"/>
        </w:rPr>
      </w:pPr>
    </w:p>
    <w:p>
      <w:pPr>
        <w:spacing w:after="0"/>
        <w:rPr>
          <w:rFonts w:ascii="Arial Black"/>
          <w:sz w:val="19"/>
        </w:rPr>
        <w:sectPr>
          <w:type w:val="continuous"/>
          <w:pgSz w:w="16840" w:h="11910" w:orient="landscape"/>
          <w:pgMar w:top="540" w:bottom="280" w:left="1360" w:right="1400"/>
        </w:sectPr>
      </w:pPr>
    </w:p>
    <w:p>
      <w:pPr>
        <w:pStyle w:val="Heading1"/>
        <w:ind w:left="183"/>
      </w:pPr>
      <w:r>
        <w:rPr/>
        <w:drawing>
          <wp:anchor distT="0" distB="0" distL="0" distR="0" allowOverlap="1" layoutInCell="1" locked="0" behindDoc="1" simplePos="0" relativeHeight="487541760">
            <wp:simplePos x="0" y="0"/>
            <wp:positionH relativeFrom="page">
              <wp:posOffset>21116</wp:posOffset>
            </wp:positionH>
            <wp:positionV relativeFrom="page">
              <wp:posOffset>203208</wp:posOffset>
            </wp:positionV>
            <wp:extent cx="10670887" cy="7356796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0887" cy="7356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2"/>
        </w:rPr>
        <w:t>FIZINIAI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40" w:lineRule="auto" w:before="201" w:after="0"/>
        <w:ind w:left="352" w:right="0" w:hanging="226"/>
        <w:jc w:val="left"/>
        <w:rPr>
          <w:sz w:val="24"/>
        </w:rPr>
      </w:pPr>
      <w:r>
        <w:rPr>
          <w:color w:val="231F20"/>
          <w:spacing w:val="-4"/>
          <w:sz w:val="24"/>
        </w:rPr>
        <w:t>Oras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40" w:lineRule="auto" w:before="87" w:after="0"/>
        <w:ind w:left="352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Maistas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40" w:lineRule="auto" w:before="88" w:after="0"/>
        <w:ind w:left="352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Vanduo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40" w:lineRule="auto" w:before="87" w:after="0"/>
        <w:ind w:left="352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Judėjimas</w:t>
      </w:r>
    </w:p>
    <w:p>
      <w:pPr>
        <w:pStyle w:val="ListParagraph"/>
        <w:numPr>
          <w:ilvl w:val="0"/>
          <w:numId w:val="1"/>
        </w:numPr>
        <w:tabs>
          <w:tab w:pos="240" w:val="left" w:leader="none"/>
          <w:tab w:pos="352" w:val="left" w:leader="none"/>
        </w:tabs>
        <w:spacing w:line="218" w:lineRule="auto" w:before="108" w:after="0"/>
        <w:ind w:left="240" w:right="445" w:hanging="114"/>
        <w:jc w:val="left"/>
        <w:rPr>
          <w:sz w:val="24"/>
        </w:rPr>
      </w:pPr>
      <w:r>
        <w:rPr>
          <w:color w:val="231F20"/>
          <w:sz w:val="24"/>
        </w:rPr>
        <w:t>Apsauga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nuo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grėsmių</w:t>
      </w:r>
      <w:r>
        <w:rPr>
          <w:color w:val="231F20"/>
          <w:spacing w:val="-16"/>
          <w:sz w:val="24"/>
        </w:rPr>
        <w:t> </w:t>
      </w:r>
      <w:r>
        <w:rPr>
          <w:color w:val="231F20"/>
          <w:sz w:val="24"/>
        </w:rPr>
        <w:t>(virusų,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bakterijų,</w:t>
      </w:r>
      <w:r>
        <w:rPr>
          <w:color w:val="231F20"/>
          <w:spacing w:val="-17"/>
          <w:sz w:val="24"/>
        </w:rPr>
        <w:t> </w:t>
      </w:r>
      <w:r>
        <w:rPr>
          <w:color w:val="231F20"/>
          <w:sz w:val="24"/>
        </w:rPr>
        <w:t>nuodingų vabzdžių, pavojingų gyvūnų)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40" w:lineRule="auto" w:before="91" w:after="0"/>
        <w:ind w:left="352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Poilsis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40" w:lineRule="auto" w:before="87" w:after="0"/>
        <w:ind w:left="352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Seksualumas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40" w:lineRule="auto" w:before="88" w:after="0"/>
        <w:ind w:left="352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Prisilietimas</w:t>
      </w:r>
    </w:p>
    <w:p>
      <w:pPr>
        <w:pStyle w:val="ListParagraph"/>
        <w:numPr>
          <w:ilvl w:val="0"/>
          <w:numId w:val="1"/>
        </w:numPr>
        <w:tabs>
          <w:tab w:pos="352" w:val="left" w:leader="none"/>
        </w:tabs>
        <w:spacing w:line="240" w:lineRule="auto" w:before="87" w:after="0"/>
        <w:ind w:left="352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Pastogė</w:t>
      </w:r>
    </w:p>
    <w:p>
      <w:pPr>
        <w:pStyle w:val="BodyText"/>
        <w:spacing w:before="179"/>
        <w:ind w:left="0" w:firstLine="0"/>
      </w:pPr>
    </w:p>
    <w:p>
      <w:pPr>
        <w:pStyle w:val="Heading1"/>
        <w:spacing w:before="1"/>
      </w:pPr>
      <w:r>
        <w:rPr>
          <w:color w:val="231F20"/>
          <w:spacing w:val="-2"/>
        </w:rPr>
        <w:t>AUTONOMIŠKUMAS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200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Svajonių/tikslų/vertybių</w:t>
      </w:r>
      <w:r>
        <w:rPr>
          <w:color w:val="231F20"/>
          <w:spacing w:val="26"/>
          <w:sz w:val="24"/>
        </w:rPr>
        <w:t> </w:t>
      </w:r>
      <w:r>
        <w:rPr>
          <w:color w:val="231F20"/>
          <w:spacing w:val="-2"/>
          <w:sz w:val="24"/>
        </w:rPr>
        <w:t>pasirinkimas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8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Pasirinktų</w:t>
      </w:r>
      <w:r>
        <w:rPr>
          <w:color w:val="231F20"/>
          <w:spacing w:val="10"/>
          <w:sz w:val="24"/>
        </w:rPr>
        <w:t> </w:t>
      </w:r>
      <w:r>
        <w:rPr>
          <w:color w:val="231F20"/>
          <w:spacing w:val="-2"/>
          <w:sz w:val="24"/>
        </w:rPr>
        <w:t>svajonių/tikslų/vertybių</w:t>
      </w:r>
      <w:r>
        <w:rPr>
          <w:color w:val="231F20"/>
          <w:spacing w:val="12"/>
          <w:sz w:val="24"/>
        </w:rPr>
        <w:t> </w:t>
      </w:r>
      <w:r>
        <w:rPr>
          <w:color w:val="231F20"/>
          <w:spacing w:val="-2"/>
          <w:sz w:val="24"/>
        </w:rPr>
        <w:t>įgyvendinimo</w:t>
      </w:r>
      <w:r>
        <w:rPr>
          <w:color w:val="231F20"/>
          <w:spacing w:val="13"/>
          <w:sz w:val="24"/>
        </w:rPr>
        <w:t> </w:t>
      </w:r>
      <w:r>
        <w:rPr>
          <w:color w:val="231F20"/>
          <w:spacing w:val="-2"/>
          <w:sz w:val="24"/>
        </w:rPr>
        <w:t>planai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202"/>
        <w:ind w:left="0" w:firstLine="0"/>
      </w:pPr>
    </w:p>
    <w:p>
      <w:pPr>
        <w:pStyle w:val="Heading1"/>
        <w:spacing w:before="0"/>
        <w:ind w:left="189"/>
      </w:pPr>
      <w:r>
        <w:rPr>
          <w:color w:val="231F20"/>
          <w:spacing w:val="-2"/>
        </w:rPr>
        <w:t>ŽAIDIMAS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0" w:lineRule="auto" w:before="201" w:after="0"/>
        <w:ind w:left="358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Malonumas</w:t>
      </w:r>
    </w:p>
    <w:p>
      <w:pPr>
        <w:pStyle w:val="ListParagraph"/>
        <w:numPr>
          <w:ilvl w:val="0"/>
          <w:numId w:val="1"/>
        </w:numPr>
        <w:tabs>
          <w:tab w:pos="358" w:val="left" w:leader="none"/>
        </w:tabs>
        <w:spacing w:line="240" w:lineRule="auto" w:before="88" w:after="0"/>
        <w:ind w:left="358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Juokas</w:t>
      </w:r>
    </w:p>
    <w:p>
      <w:pPr>
        <w:pStyle w:val="Heading1"/>
      </w:pPr>
      <w:r>
        <w:rPr>
          <w:b w:val="0"/>
        </w:rPr>
        <w:br w:type="column"/>
      </w:r>
      <w:r>
        <w:rPr>
          <w:color w:val="231F20"/>
        </w:rPr>
        <w:t>ASMENYBĖS </w:t>
      </w:r>
      <w:r>
        <w:rPr>
          <w:color w:val="231F20"/>
          <w:spacing w:val="-2"/>
        </w:rPr>
        <w:t>VIENTISUMAS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201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Autentiškumas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Kūrybiškumas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8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Prasmė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Savivertė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262"/>
        <w:ind w:left="0" w:firstLine="0"/>
      </w:pPr>
    </w:p>
    <w:p>
      <w:pPr>
        <w:pStyle w:val="Heading1"/>
        <w:spacing w:before="1"/>
      </w:pPr>
      <w:r>
        <w:rPr>
          <w:color w:val="231F20"/>
          <w:spacing w:val="-2"/>
        </w:rPr>
        <w:t>DVASINGUMAS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201" w:after="0"/>
        <w:ind w:left="341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Grožis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87" w:after="0"/>
        <w:ind w:left="341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Harmonija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87" w:after="0"/>
        <w:ind w:left="341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Įkvėpimas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88" w:after="0"/>
        <w:ind w:left="341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Tvarka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87" w:after="0"/>
        <w:ind w:left="341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Taika</w:t>
      </w:r>
    </w:p>
    <w:p>
      <w:pPr>
        <w:pStyle w:val="BodyText"/>
        <w:spacing w:before="0"/>
        <w:ind w:left="0" w:firstLine="0"/>
      </w:pPr>
    </w:p>
    <w:p>
      <w:pPr>
        <w:pStyle w:val="BodyText"/>
        <w:spacing w:before="271"/>
        <w:ind w:left="0" w:firstLine="0"/>
      </w:pPr>
    </w:p>
    <w:p>
      <w:pPr>
        <w:pStyle w:val="Heading1"/>
        <w:spacing w:before="0"/>
      </w:pPr>
      <w:r>
        <w:rPr>
          <w:color w:val="231F20"/>
          <w:spacing w:val="-2"/>
        </w:rPr>
        <w:t>SVARBŪS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ĮVYKIAI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201" w:after="0"/>
        <w:ind w:left="340" w:right="0" w:hanging="226"/>
        <w:jc w:val="left"/>
        <w:rPr>
          <w:sz w:val="24"/>
        </w:rPr>
      </w:pPr>
      <w:r>
        <w:rPr>
          <w:color w:val="231F20"/>
          <w:sz w:val="24"/>
        </w:rPr>
        <w:t>Gyvenimo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ir</w:t>
      </w:r>
      <w:r>
        <w:rPr>
          <w:color w:val="231F20"/>
          <w:spacing w:val="-10"/>
          <w:sz w:val="24"/>
        </w:rPr>
        <w:t> </w:t>
      </w:r>
      <w:r>
        <w:rPr>
          <w:color w:val="231F20"/>
          <w:sz w:val="24"/>
        </w:rPr>
        <w:t>svajonių</w:t>
      </w:r>
      <w:r>
        <w:rPr>
          <w:color w:val="231F20"/>
          <w:spacing w:val="-10"/>
          <w:sz w:val="24"/>
        </w:rPr>
        <w:t> </w:t>
      </w:r>
      <w:r>
        <w:rPr>
          <w:color w:val="231F20"/>
          <w:spacing w:val="-2"/>
          <w:sz w:val="24"/>
        </w:rPr>
        <w:t>išsipildymo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z w:val="24"/>
        </w:rPr>
        <w:t>Netekčių</w:t>
      </w:r>
      <w:r>
        <w:rPr>
          <w:color w:val="231F20"/>
          <w:spacing w:val="-15"/>
          <w:sz w:val="24"/>
        </w:rPr>
        <w:t> </w:t>
      </w:r>
      <w:r>
        <w:rPr>
          <w:color w:val="231F20"/>
          <w:spacing w:val="-2"/>
          <w:sz w:val="24"/>
        </w:rPr>
        <w:t>(gedėjimas)</w:t>
      </w:r>
    </w:p>
    <w:p>
      <w:pPr>
        <w:pStyle w:val="Heading1"/>
      </w:pPr>
      <w:r>
        <w:rPr>
          <w:b w:val="0"/>
        </w:rPr>
        <w:br w:type="column"/>
      </w:r>
      <w:r>
        <w:rPr>
          <w:color w:val="231F20"/>
          <w:spacing w:val="-4"/>
        </w:rPr>
        <w:t>TARPUSAVIO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RYŠIAI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201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Priėmimas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8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Įvertinimas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Artumas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Bendrystė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8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Dėmesys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z w:val="24"/>
        </w:rPr>
        <w:t>Emocinis</w:t>
      </w:r>
      <w:r>
        <w:rPr>
          <w:color w:val="231F20"/>
          <w:spacing w:val="-13"/>
          <w:sz w:val="24"/>
        </w:rPr>
        <w:t> </w:t>
      </w:r>
      <w:r>
        <w:rPr>
          <w:color w:val="231F20"/>
          <w:spacing w:val="-2"/>
          <w:sz w:val="24"/>
        </w:rPr>
        <w:t>saugumas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8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Empatija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Sąžinė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4"/>
          <w:sz w:val="24"/>
        </w:rPr>
        <w:t>Meilė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8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Nuraminimas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Pagarba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8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Parama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Pasitikėjimas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87" w:after="0"/>
        <w:ind w:left="340" w:right="0" w:hanging="226"/>
        <w:jc w:val="left"/>
        <w:rPr>
          <w:sz w:val="24"/>
        </w:rPr>
      </w:pPr>
      <w:r>
        <w:rPr>
          <w:color w:val="231F20"/>
          <w:spacing w:val="-2"/>
          <w:sz w:val="24"/>
        </w:rPr>
        <w:t>Supratimas</w:t>
      </w:r>
    </w:p>
    <w:sectPr>
      <w:type w:val="continuous"/>
      <w:pgSz w:w="16840" w:h="11910" w:orient="landscape"/>
      <w:pgMar w:top="540" w:bottom="280" w:left="1360" w:right="1400"/>
      <w:cols w:num="3" w:equalWidth="0">
        <w:col w:w="6035" w:space="835"/>
        <w:col w:w="3819" w:space="707"/>
        <w:col w:w="268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□"/>
      <w:lvlJc w:val="left"/>
      <w:pPr>
        <w:ind w:left="240" w:hanging="227"/>
      </w:pPr>
      <w:rPr>
        <w:rFonts w:hint="default" w:ascii="Arial" w:hAnsi="Arial" w:eastAsia="Arial" w:cs="Arial"/>
        <w:b w:val="0"/>
        <w:bCs w:val="0"/>
        <w:i w:val="0"/>
        <w:iCs w:val="0"/>
        <w:color w:val="231F20"/>
        <w:spacing w:val="0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819" w:hanging="227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1398" w:hanging="227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1978" w:hanging="227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2557" w:hanging="227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3137" w:hanging="227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3716" w:hanging="227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4296" w:hanging="227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4875" w:hanging="227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spacing w:before="87"/>
      <w:ind w:left="340" w:hanging="226"/>
    </w:pPr>
    <w:rPr>
      <w:rFonts w:ascii="Arial" w:hAnsi="Arial" w:eastAsia="Arial" w:cs="Arial"/>
      <w:sz w:val="24"/>
      <w:szCs w:val="24"/>
      <w:lang w:val="lt-LT" w:eastAsia="en-US" w:bidi="ar-SA"/>
    </w:rPr>
  </w:style>
  <w:style w:styleId="Heading1" w:type="paragraph">
    <w:name w:val="Heading 1"/>
    <w:basedOn w:val="Normal"/>
    <w:uiPriority w:val="1"/>
    <w:qFormat/>
    <w:pPr>
      <w:spacing w:before="92"/>
      <w:ind w:left="171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9"/>
      <w:ind w:left="40"/>
      <w:jc w:val="center"/>
    </w:pPr>
    <w:rPr>
      <w:rFonts w:ascii="Helvetica Neue" w:hAnsi="Helvetica Neue" w:eastAsia="Helvetica Neue" w:cs="Helvetica Neue"/>
      <w:sz w:val="38"/>
      <w:szCs w:val="38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87"/>
      <w:ind w:left="340" w:hanging="226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theme" Target="theme/theme1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AB359F08-23BF-4D63-83C9-465921FFA46B}"/>
</file>

<file path=customXml/itemProps2.xml><?xml version="1.0" encoding="utf-8"?>
<ds:datastoreItem xmlns:ds="http://schemas.openxmlformats.org/officeDocument/2006/customXml" ds:itemID="{6A6B68AE-83CB-4BDA-9015-96DD48C4AA3C}"/>
</file>

<file path=customXml/itemProps3.xml><?xml version="1.0" encoding="utf-8"?>
<ds:datastoreItem xmlns:ds="http://schemas.openxmlformats.org/officeDocument/2006/customXml" ds:itemID="{B7BCF212-F5C9-49AA-B3BA-B3AA57605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2025-01-06T05:28:04Z</dcterms:created>
  <dcterms:modified xsi:type="dcterms:W3CDTF">2025-01-06T05:28:04Z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